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2118C7C" w14:textId="77777777" w:rsidR="00765230" w:rsidRPr="00765230" w:rsidRDefault="00765230" w:rsidP="0076523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65230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36474172" w14:textId="77777777" w:rsidR="00765230" w:rsidRPr="00765230" w:rsidRDefault="00765230" w:rsidP="0076523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6523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1 158R relacji Wampierzów – Zabrnie </w:t>
      </w:r>
    </w:p>
    <w:p w14:paraId="717713BB" w14:textId="66A6886E" w:rsidR="009C2813" w:rsidRPr="00C9253E" w:rsidRDefault="00765230" w:rsidP="00765230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65230">
        <w:rPr>
          <w:rFonts w:ascii="Arial" w:hAnsi="Arial" w:cs="Arial"/>
          <w:b/>
          <w:bCs/>
          <w:sz w:val="22"/>
          <w:szCs w:val="22"/>
          <w:lang w:val="pl-PL" w:eastAsia="pl-PL"/>
        </w:rPr>
        <w:t>w km 0+980 ÷ 1+710 w m. Wampierzów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031B8" w14:textId="77777777" w:rsidR="00F95A50" w:rsidRDefault="00F95A50" w:rsidP="00AC1A4B">
      <w:r>
        <w:separator/>
      </w:r>
    </w:p>
  </w:endnote>
  <w:endnote w:type="continuationSeparator" w:id="0">
    <w:p w14:paraId="66815ED2" w14:textId="77777777" w:rsidR="00F95A50" w:rsidRDefault="00F95A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4E0B" w14:textId="77777777" w:rsidR="00F95A50" w:rsidRDefault="00F95A50" w:rsidP="00AC1A4B">
      <w:r>
        <w:separator/>
      </w:r>
    </w:p>
  </w:footnote>
  <w:footnote w:type="continuationSeparator" w:id="0">
    <w:p w14:paraId="7445C4C2" w14:textId="77777777" w:rsidR="00F95A50" w:rsidRDefault="00F95A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BC8536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765230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2023-02-13T11:26:00Z</dcterms:modified>
</cp:coreProperties>
</file>